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B283769"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45E65CBE" w:rsidR="007731AB" w:rsidRDefault="00442C47" w:rsidP="00F13154">
      <w:pPr>
        <w:pStyle w:val="Zkladntextodsazen"/>
        <w:spacing w:before="120" w:after="120" w:line="260" w:lineRule="exact"/>
        <w:jc w:val="center"/>
        <w:rPr>
          <w:rFonts w:ascii="Arial" w:hAnsi="Arial" w:cs="Arial"/>
          <w:bCs/>
          <w:sz w:val="22"/>
          <w:szCs w:val="22"/>
        </w:rPr>
      </w:pPr>
      <w:r w:rsidRPr="00442C47">
        <w:rPr>
          <w:rFonts w:ascii="Arial" w:hAnsi="Arial" w:cs="Arial"/>
          <w:b/>
          <w:bCs/>
          <w:sz w:val="22"/>
          <w:szCs w:val="22"/>
        </w:rPr>
        <w:t>Skuhrov - most</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40331121" w14:textId="77777777" w:rsidR="00253E83" w:rsidRPr="00253E83"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76039E6C" w14:textId="77777777" w:rsidR="00253E83" w:rsidRDefault="00253E83" w:rsidP="00253E83">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253E83">
        <w:rPr>
          <w:rFonts w:ascii="Arial" w:eastAsia="MS Mincho" w:hAnsi="Arial" w:cs="Arial"/>
          <w:sz w:val="22"/>
          <w:szCs w:val="22"/>
        </w:rPr>
        <w:t xml:space="preserve">Žižkova 57, 587 33 </w:t>
      </w:r>
      <w:r w:rsidR="00392621" w:rsidRPr="00253E83">
        <w:rPr>
          <w:rFonts w:ascii="Arial" w:eastAsia="MS Mincho" w:hAnsi="Arial" w:cs="Arial"/>
          <w:sz w:val="22"/>
          <w:szCs w:val="22"/>
        </w:rPr>
        <w:t>Jihlava</w:t>
      </w:r>
    </w:p>
    <w:p w14:paraId="468EAEAB" w14:textId="77777777" w:rsidR="00253E83" w:rsidRDefault="00AA02D9" w:rsidP="00253E83">
      <w:pPr>
        <w:rPr>
          <w:rFonts w:ascii="Arial" w:eastAsia="MS Mincho" w:hAnsi="Arial" w:cs="Arial"/>
          <w:sz w:val="22"/>
          <w:szCs w:val="22"/>
        </w:rPr>
      </w:pPr>
      <w:r w:rsidRPr="00253E83">
        <w:rPr>
          <w:rFonts w:ascii="Arial" w:eastAsia="MS Mincho" w:hAnsi="Arial" w:cs="Arial"/>
          <w:sz w:val="22"/>
          <w:szCs w:val="22"/>
        </w:rPr>
        <w:t>zastoupený</w:t>
      </w:r>
      <w:r w:rsidR="00253E83">
        <w:rPr>
          <w:rFonts w:ascii="Arial" w:eastAsia="MS Mincho" w:hAnsi="Arial" w:cs="Arial"/>
          <w:sz w:val="22"/>
          <w:szCs w:val="22"/>
        </w:rPr>
        <w:t>:</w:t>
      </w:r>
      <w:r w:rsidR="00253E83">
        <w:rPr>
          <w:rFonts w:ascii="Arial" w:eastAsia="MS Mincho" w:hAnsi="Arial" w:cs="Arial"/>
          <w:sz w:val="22"/>
          <w:szCs w:val="22"/>
        </w:rPr>
        <w:tab/>
      </w:r>
      <w:r w:rsidR="00253E83">
        <w:rPr>
          <w:rFonts w:ascii="Arial" w:eastAsia="MS Mincho" w:hAnsi="Arial" w:cs="Arial"/>
          <w:sz w:val="22"/>
          <w:szCs w:val="22"/>
        </w:rPr>
        <w:tab/>
      </w:r>
      <w:r w:rsidR="00253E83">
        <w:rPr>
          <w:rFonts w:ascii="Arial" w:eastAsia="MS Mincho" w:hAnsi="Arial" w:cs="Arial"/>
          <w:sz w:val="22"/>
          <w:szCs w:val="22"/>
        </w:rPr>
        <w:tab/>
      </w:r>
      <w:r w:rsidR="00392621" w:rsidRPr="00253E83">
        <w:rPr>
          <w:rFonts w:ascii="Arial" w:eastAsia="MS Mincho" w:hAnsi="Arial" w:cs="Arial"/>
          <w:sz w:val="22"/>
          <w:szCs w:val="22"/>
        </w:rPr>
        <w:t xml:space="preserve">MUDr. Jiřím </w:t>
      </w:r>
      <w:r w:rsidR="009E36C2" w:rsidRPr="00253E83">
        <w:rPr>
          <w:rFonts w:ascii="Arial" w:eastAsia="MS Mincho" w:hAnsi="Arial" w:cs="Arial"/>
          <w:sz w:val="22"/>
          <w:szCs w:val="22"/>
        </w:rPr>
        <w:t>B</w:t>
      </w:r>
      <w:r w:rsidR="00392621" w:rsidRPr="00253E83">
        <w:rPr>
          <w:rFonts w:ascii="Arial" w:eastAsia="MS Mincho" w:hAnsi="Arial" w:cs="Arial"/>
          <w:sz w:val="22"/>
          <w:szCs w:val="22"/>
        </w:rPr>
        <w:t>ěhounkem</w:t>
      </w:r>
      <w:r w:rsidR="00EA767A" w:rsidRPr="00253E83">
        <w:rPr>
          <w:rFonts w:ascii="Arial" w:eastAsia="MS Mincho" w:hAnsi="Arial" w:cs="Arial"/>
          <w:sz w:val="22"/>
          <w:szCs w:val="22"/>
        </w:rPr>
        <w:t>,</w:t>
      </w:r>
      <w:r w:rsidR="00253E83">
        <w:rPr>
          <w:rFonts w:ascii="Arial" w:eastAsia="MS Mincho" w:hAnsi="Arial" w:cs="Arial"/>
          <w:sz w:val="22"/>
          <w:szCs w:val="22"/>
        </w:rPr>
        <w:t xml:space="preserve"> hejtmanem</w:t>
      </w:r>
    </w:p>
    <w:p w14:paraId="7AB4F351" w14:textId="3E041831" w:rsidR="00EA767A" w:rsidRPr="00253E83" w:rsidRDefault="00EA767A" w:rsidP="00253E83">
      <w:pPr>
        <w:ind w:left="2835" w:hanging="2835"/>
        <w:rPr>
          <w:rFonts w:ascii="Arial" w:eastAsia="MS Mincho" w:hAnsi="Arial" w:cs="Arial"/>
          <w:sz w:val="22"/>
          <w:szCs w:val="22"/>
        </w:rPr>
      </w:pPr>
      <w:r w:rsidRPr="00253E83">
        <w:rPr>
          <w:rFonts w:ascii="Arial" w:eastAsia="MS Mincho" w:hAnsi="Arial" w:cs="Arial"/>
          <w:sz w:val="22"/>
          <w:szCs w:val="22"/>
        </w:rPr>
        <w:t>k podpisu smlouvy pověřen</w:t>
      </w:r>
      <w:r w:rsidR="00253E83">
        <w:rPr>
          <w:rFonts w:ascii="Arial" w:eastAsia="MS Mincho" w:hAnsi="Arial" w:cs="Arial"/>
          <w:sz w:val="22"/>
          <w:szCs w:val="22"/>
        </w:rPr>
        <w:t>:</w:t>
      </w:r>
      <w:r w:rsidR="00253E83">
        <w:rPr>
          <w:rFonts w:ascii="Arial" w:eastAsia="MS Mincho" w:hAnsi="Arial" w:cs="Arial"/>
          <w:sz w:val="22"/>
          <w:szCs w:val="22"/>
        </w:rPr>
        <w:tab/>
      </w:r>
      <w:r w:rsidRPr="00253E83">
        <w:rPr>
          <w:rFonts w:ascii="Arial" w:eastAsia="MS Mincho" w:hAnsi="Arial" w:cs="Arial"/>
          <w:sz w:val="22"/>
          <w:szCs w:val="22"/>
        </w:rPr>
        <w:t>Ing. Jan Hyliš, člen rady kraje pro oblast dopravy a silničního hospodářství</w:t>
      </w:r>
    </w:p>
    <w:p w14:paraId="0AE77426" w14:textId="3CBCB930" w:rsidR="007731AB" w:rsidRPr="007731AB" w:rsidRDefault="00253E83"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E6F5A">
        <w:rPr>
          <w:rFonts w:ascii="Arial" w:eastAsia="MS Mincho" w:hAnsi="Arial" w:cs="Arial"/>
          <w:sz w:val="22"/>
          <w:szCs w:val="22"/>
        </w:rPr>
        <w:t xml:space="preserve">Ing. </w:t>
      </w:r>
      <w:r w:rsidR="00442C47">
        <w:rPr>
          <w:rFonts w:ascii="Arial" w:eastAsia="MS Mincho" w:hAnsi="Arial" w:cs="Arial"/>
          <w:sz w:val="22"/>
          <w:szCs w:val="22"/>
        </w:rPr>
        <w:t>Stanislav Juránek</w:t>
      </w:r>
      <w:r w:rsidR="007731AB" w:rsidRPr="007731AB">
        <w:rPr>
          <w:rFonts w:ascii="Arial" w:eastAsia="MS Mincho" w:hAnsi="Arial" w:cs="Arial"/>
          <w:sz w:val="22"/>
          <w:szCs w:val="22"/>
        </w:rPr>
        <w:t>, Ing. Hana Matulová</w:t>
      </w:r>
    </w:p>
    <w:p w14:paraId="6C5F83E2" w14:textId="1B5608D2" w:rsidR="007731AB" w:rsidRPr="007731AB" w:rsidRDefault="00253E83"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proofErr w:type="spellStart"/>
      <w:r w:rsidR="007731AB" w:rsidRPr="007731AB">
        <w:rPr>
          <w:rFonts w:ascii="Arial" w:hAnsi="Arial" w:cs="Arial"/>
          <w:sz w:val="22"/>
          <w:szCs w:val="22"/>
        </w:rPr>
        <w:t>Sberbank</w:t>
      </w:r>
      <w:proofErr w:type="spellEnd"/>
      <w:r w:rsidR="007731AB" w:rsidRPr="007731AB">
        <w:rPr>
          <w:rFonts w:ascii="Arial" w:hAnsi="Arial" w:cs="Arial"/>
          <w:sz w:val="22"/>
          <w:szCs w:val="22"/>
        </w:rPr>
        <w:t xml:space="preserve"> CZ, a.s., pobočka Jihlava   </w:t>
      </w:r>
    </w:p>
    <w:p w14:paraId="27536A24" w14:textId="5EC28E97" w:rsidR="007731AB" w:rsidRPr="007731AB" w:rsidRDefault="00253E83" w:rsidP="007731AB">
      <w:pPr>
        <w:jc w:val="both"/>
        <w:rPr>
          <w:rFonts w:ascii="Arial" w:hAnsi="Arial" w:cs="Arial"/>
          <w:sz w:val="22"/>
          <w:szCs w:val="22"/>
        </w:rPr>
      </w:pPr>
      <w:r>
        <w:rPr>
          <w:rFonts w:ascii="Arial" w:hAnsi="Arial" w:cs="Arial"/>
          <w:sz w:val="22"/>
          <w:szCs w:val="22"/>
        </w:rPr>
        <w:t>č</w:t>
      </w:r>
      <w:r w:rsidR="00D7467A">
        <w:rPr>
          <w:rFonts w:ascii="Arial" w:hAnsi="Arial" w:cs="Arial"/>
          <w:sz w:val="22"/>
          <w:szCs w:val="22"/>
        </w:rPr>
        <w:t>í</w:t>
      </w:r>
      <w:r w:rsidR="007731AB" w:rsidRPr="007731AB">
        <w:rPr>
          <w:rFonts w:ascii="Arial" w:hAnsi="Arial" w:cs="Arial"/>
          <w:sz w:val="22"/>
          <w:szCs w:val="22"/>
        </w:rPr>
        <w:t>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F17D5D">
        <w:rPr>
          <w:rFonts w:ascii="Arial" w:hAnsi="Arial" w:cs="Arial"/>
          <w:sz w:val="22"/>
          <w:szCs w:val="22"/>
        </w:rPr>
        <w:t>4050005000</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04939BDA" w:rsidR="00AA16A2" w:rsidRDefault="00253E83"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651326FD" w:rsidR="00AA16A2" w:rsidRPr="005C477F" w:rsidRDefault="00253E83"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63DD442E" w14:textId="5B9FC54C" w:rsidR="00AA16A2" w:rsidRPr="005C477F" w:rsidRDefault="00253E83"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519491D6" w:rsidR="006A2289" w:rsidRPr="007301D4" w:rsidRDefault="00AA02D9" w:rsidP="00442C47">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F17D5D">
        <w:rPr>
          <w:rFonts w:ascii="Arial" w:hAnsi="Arial" w:cs="Arial"/>
          <w:sz w:val="22"/>
          <w:szCs w:val="22"/>
        </w:rPr>
        <w:t xml:space="preserve"> a na jeho účet výkon „t</w:t>
      </w:r>
      <w:r w:rsidR="009907FC" w:rsidRPr="007301D4">
        <w:rPr>
          <w:rFonts w:ascii="Arial" w:hAnsi="Arial" w:cs="Arial"/>
          <w:sz w:val="22"/>
          <w:szCs w:val="22"/>
        </w:rPr>
        <w:t>echni</w:t>
      </w:r>
      <w:r w:rsidR="00FC04E2">
        <w:rPr>
          <w:rFonts w:ascii="Arial" w:hAnsi="Arial" w:cs="Arial"/>
          <w:sz w:val="22"/>
          <w:szCs w:val="22"/>
        </w:rPr>
        <w:t>ckého dozoru stavebníka“ (dále též</w:t>
      </w:r>
      <w:r w:rsidR="009907FC" w:rsidRPr="007301D4">
        <w:rPr>
          <w:rFonts w:ascii="Arial" w:hAnsi="Arial" w:cs="Arial"/>
          <w:sz w:val="22"/>
          <w:szCs w:val="22"/>
        </w:rPr>
        <w:t xml:space="preserve"> </w:t>
      </w:r>
      <w:r w:rsidR="00FC04E2">
        <w:rPr>
          <w:rFonts w:ascii="Arial" w:hAnsi="Arial" w:cs="Arial"/>
          <w:sz w:val="22"/>
          <w:szCs w:val="22"/>
        </w:rPr>
        <w:t>„</w:t>
      </w:r>
      <w:r w:rsidR="009907FC" w:rsidRPr="007301D4">
        <w:rPr>
          <w:rFonts w:ascii="Arial" w:hAnsi="Arial" w:cs="Arial"/>
          <w:sz w:val="22"/>
          <w:szCs w:val="22"/>
        </w:rPr>
        <w:t>TD</w:t>
      </w:r>
      <w:r w:rsidR="00FC04E2">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442C47" w:rsidRPr="00442C47">
        <w:rPr>
          <w:rFonts w:ascii="Arial" w:hAnsi="Arial" w:cs="Arial"/>
          <w:sz w:val="22"/>
          <w:szCs w:val="22"/>
        </w:rPr>
        <w:t xml:space="preserve">Skuhrov </w:t>
      </w:r>
      <w:r w:rsidR="00442C47">
        <w:rPr>
          <w:rFonts w:ascii="Arial" w:hAnsi="Arial" w:cs="Arial"/>
          <w:sz w:val="22"/>
          <w:szCs w:val="22"/>
        </w:rPr>
        <w:t>–</w:t>
      </w:r>
      <w:r w:rsidR="00442C47" w:rsidRPr="00442C47">
        <w:rPr>
          <w:rFonts w:ascii="Arial" w:hAnsi="Arial" w:cs="Arial"/>
          <w:sz w:val="22"/>
          <w:szCs w:val="22"/>
        </w:rPr>
        <w:t xml:space="preserve"> most</w:t>
      </w:r>
      <w:r w:rsidR="00442C47">
        <w:rPr>
          <w:rFonts w:ascii="Arial" w:hAnsi="Arial" w:cs="Arial"/>
          <w:sz w:val="22"/>
          <w:szCs w:val="22"/>
        </w:rPr>
        <w:t xml:space="preserve"> </w:t>
      </w:r>
      <w:r w:rsidR="00F17D5D">
        <w:rPr>
          <w:rFonts w:ascii="Arial" w:hAnsi="Arial" w:cs="Arial"/>
          <w:sz w:val="22"/>
          <w:szCs w:val="22"/>
        </w:rPr>
        <w:t xml:space="preserve">dle </w:t>
      </w:r>
      <w:r w:rsidR="00F17D5D" w:rsidRPr="000E63CE">
        <w:rPr>
          <w:rFonts w:ascii="Arial" w:hAnsi="Arial" w:cs="Arial"/>
          <w:bCs/>
          <w:sz w:val="22"/>
          <w:szCs w:val="22"/>
        </w:rPr>
        <w:t xml:space="preserve">projektové dokumentace </w:t>
      </w:r>
      <w:r w:rsidR="00442C47">
        <w:rPr>
          <w:rFonts w:ascii="Arial" w:hAnsi="Arial" w:cs="Arial"/>
          <w:bCs/>
          <w:sz w:val="22"/>
          <w:szCs w:val="22"/>
        </w:rPr>
        <w:t>„</w:t>
      </w:r>
      <w:r w:rsidR="00442C47" w:rsidRPr="009C2CC4">
        <w:rPr>
          <w:rFonts w:ascii="Arial" w:hAnsi="Arial" w:cs="Arial"/>
          <w:bCs/>
          <w:sz w:val="22"/>
          <w:szCs w:val="22"/>
        </w:rPr>
        <w:t>Skuhrov – most, PD</w:t>
      </w:r>
      <w:r w:rsidR="00442C47">
        <w:rPr>
          <w:rFonts w:ascii="Arial" w:hAnsi="Arial" w:cs="Arial"/>
          <w:bCs/>
          <w:sz w:val="22"/>
          <w:szCs w:val="22"/>
        </w:rPr>
        <w:t>“</w:t>
      </w:r>
      <w:r w:rsidR="00442C47" w:rsidRPr="009C2CC4">
        <w:rPr>
          <w:rFonts w:ascii="Arial" w:hAnsi="Arial" w:cs="Arial"/>
          <w:bCs/>
          <w:sz w:val="22"/>
          <w:szCs w:val="22"/>
        </w:rPr>
        <w:t xml:space="preserve"> zpracované ve stupni </w:t>
      </w:r>
      <w:r w:rsidR="00442C47">
        <w:rPr>
          <w:rFonts w:ascii="Arial" w:hAnsi="Arial" w:cs="Arial"/>
          <w:bCs/>
          <w:sz w:val="22"/>
          <w:szCs w:val="22"/>
        </w:rPr>
        <w:t>projektové dokumentace pro provádění stavby</w:t>
      </w:r>
      <w:r w:rsidR="00442C47" w:rsidRPr="009C2CC4">
        <w:rPr>
          <w:rFonts w:ascii="Arial" w:hAnsi="Arial" w:cs="Arial"/>
          <w:bCs/>
          <w:sz w:val="22"/>
          <w:szCs w:val="22"/>
        </w:rPr>
        <w:t xml:space="preserve"> společností </w:t>
      </w:r>
      <w:proofErr w:type="spellStart"/>
      <w:r w:rsidR="00442C47" w:rsidRPr="009C2CC4">
        <w:rPr>
          <w:rFonts w:ascii="Arial" w:hAnsi="Arial" w:cs="Arial"/>
          <w:bCs/>
          <w:sz w:val="22"/>
          <w:szCs w:val="22"/>
        </w:rPr>
        <w:t>Rušar</w:t>
      </w:r>
      <w:proofErr w:type="spellEnd"/>
      <w:r w:rsidR="00442C47" w:rsidRPr="009C2CC4">
        <w:rPr>
          <w:rFonts w:ascii="Arial" w:hAnsi="Arial" w:cs="Arial"/>
          <w:bCs/>
          <w:sz w:val="22"/>
          <w:szCs w:val="22"/>
        </w:rPr>
        <w:t xml:space="preserve"> mosty, s.r.o., Majdalenky 853/19, 638 00 Brno, IČO 29362393 v roce 2019</w:t>
      </w:r>
      <w:r w:rsidR="00442C47">
        <w:rPr>
          <w:rFonts w:ascii="Arial" w:hAnsi="Arial" w:cs="Arial"/>
          <w:bCs/>
          <w:sz w:val="22"/>
          <w:szCs w:val="22"/>
        </w:rPr>
        <w:t>.</w:t>
      </w:r>
      <w:r w:rsidR="00E00041" w:rsidRPr="007301D4">
        <w:rPr>
          <w:rFonts w:ascii="Arial" w:hAnsi="Arial" w:cs="Arial"/>
          <w:sz w:val="22"/>
          <w:szCs w:val="22"/>
        </w:rPr>
        <w:t xml:space="preserve"> </w:t>
      </w:r>
    </w:p>
    <w:p w14:paraId="7421D779" w14:textId="051BCB14" w:rsidR="005064E5" w:rsidRPr="005064E5" w:rsidRDefault="005064E5" w:rsidP="005064E5">
      <w:pPr>
        <w:rPr>
          <w:rFonts w:ascii="Arial" w:hAnsi="Arial" w:cs="Arial"/>
          <w:sz w:val="22"/>
          <w:szCs w:val="22"/>
        </w:rPr>
      </w:pP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551D88A1"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652B09">
        <w:rPr>
          <w:rFonts w:ascii="Arial" w:hAnsi="Arial"/>
          <w:b/>
          <w:sz w:val="22"/>
        </w:rPr>
        <w:t xml:space="preserve">příkazníkovi jako </w:t>
      </w:r>
      <w:r w:rsidRPr="000A3501">
        <w:rPr>
          <w:rFonts w:ascii="Arial" w:hAnsi="Arial"/>
          <w:b/>
          <w:sz w:val="22"/>
        </w:rPr>
        <w:t xml:space="preserve">autorizované osobě autorizace udělena, je </w:t>
      </w:r>
      <w:r w:rsidR="00652B09">
        <w:rPr>
          <w:rFonts w:ascii="Arial" w:hAnsi="Arial"/>
          <w:b/>
          <w:sz w:val="22"/>
        </w:rPr>
        <w:t>příkazník</w:t>
      </w:r>
      <w:r w:rsidRPr="000A3501">
        <w:rPr>
          <w:rFonts w:ascii="Arial" w:hAnsi="Arial"/>
          <w:b/>
          <w:sz w:val="22"/>
        </w:rPr>
        <w:t xml:space="preserve"> povin</w:t>
      </w:r>
      <w:r w:rsidR="00652B09">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76734F0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w:t>
      </w:r>
      <w:r w:rsidR="0072502C">
        <w:rPr>
          <w:rFonts w:ascii="Arial" w:hAnsi="Arial" w:cs="Arial"/>
          <w:sz w:val="22"/>
          <w:szCs w:val="22"/>
        </w:rPr>
        <w:t> </w:t>
      </w:r>
      <w:r w:rsidR="0034345C">
        <w:rPr>
          <w:rFonts w:ascii="Arial" w:hAnsi="Arial" w:cs="Arial"/>
          <w:sz w:val="22"/>
          <w:szCs w:val="22"/>
        </w:rPr>
        <w:t>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0219C55D"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B2606F">
        <w:rPr>
          <w:rFonts w:ascii="Arial" w:hAnsi="Arial" w:cs="Arial"/>
          <w:sz w:val="22"/>
          <w:szCs w:val="22"/>
        </w:rPr>
        <w:t>ho</w:t>
      </w:r>
      <w:r w:rsidR="00392621" w:rsidRPr="005C477F">
        <w:rPr>
          <w:rFonts w:ascii="Arial" w:hAnsi="Arial" w:cs="Arial"/>
          <w:sz w:val="22"/>
          <w:szCs w:val="22"/>
        </w:rPr>
        <w:t xml:space="preserve">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50905878"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061CAC">
        <w:rPr>
          <w:rFonts w:ascii="Arial" w:hAnsi="Arial" w:cs="Arial"/>
          <w:sz w:val="22"/>
          <w:szCs w:val="22"/>
        </w:rPr>
        <w:t>dokumentace pro stavební povolení (dále též „</w:t>
      </w:r>
      <w:r w:rsidRPr="005C477F">
        <w:rPr>
          <w:rFonts w:ascii="Arial" w:hAnsi="Arial" w:cs="Arial"/>
          <w:sz w:val="22"/>
          <w:szCs w:val="22"/>
        </w:rPr>
        <w:t>DSP</w:t>
      </w:r>
      <w:r w:rsidR="00061CAC">
        <w:rPr>
          <w:rFonts w:ascii="Arial" w:hAnsi="Arial" w:cs="Arial"/>
          <w:sz w:val="22"/>
          <w:szCs w:val="22"/>
        </w:rPr>
        <w:t>“)</w:t>
      </w:r>
      <w:r w:rsidRPr="005C477F">
        <w:rPr>
          <w:rFonts w:ascii="Arial" w:hAnsi="Arial" w:cs="Arial"/>
          <w:sz w:val="22"/>
          <w:szCs w:val="22"/>
        </w:rPr>
        <w:t xml:space="preserve"> a </w:t>
      </w:r>
      <w:r w:rsidR="00061CAC">
        <w:rPr>
          <w:rFonts w:ascii="Arial" w:hAnsi="Arial" w:cs="Arial"/>
          <w:sz w:val="22"/>
          <w:szCs w:val="22"/>
        </w:rPr>
        <w:t>projektové dokumentace pro provádění stavby (dále též „</w:t>
      </w:r>
      <w:r w:rsidRPr="005C477F">
        <w:rPr>
          <w:rFonts w:ascii="Arial" w:hAnsi="Arial" w:cs="Arial"/>
          <w:sz w:val="22"/>
          <w:szCs w:val="22"/>
        </w:rPr>
        <w:t>PDPS</w:t>
      </w:r>
      <w:r w:rsidR="00061CAC">
        <w:rPr>
          <w:rFonts w:ascii="Arial" w:hAnsi="Arial" w:cs="Arial"/>
          <w:sz w:val="22"/>
          <w:szCs w:val="22"/>
        </w:rPr>
        <w:t>“)</w:t>
      </w:r>
      <w:r w:rsidRPr="005C477F">
        <w:rPr>
          <w:rFonts w:ascii="Arial" w:hAnsi="Arial" w:cs="Arial"/>
          <w:sz w:val="22"/>
          <w:szCs w:val="22"/>
        </w:rPr>
        <w:t xml:space="preserve">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2601DF28"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9323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6DD0601F"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234B2625"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9323AB">
        <w:rPr>
          <w:rFonts w:ascii="Arial" w:hAnsi="Arial" w:cs="Arial"/>
          <w:sz w:val="22"/>
          <w:szCs w:val="22"/>
        </w:rPr>
        <w:t>stavby</w:t>
      </w:r>
      <w:r w:rsidR="00C03F32">
        <w:rPr>
          <w:rFonts w:ascii="Arial" w:hAnsi="Arial" w:cs="Arial"/>
          <w:sz w:val="22"/>
          <w:szCs w:val="22"/>
        </w:rPr>
        <w:t>;</w:t>
      </w:r>
    </w:p>
    <w:p w14:paraId="5D60E470" w14:textId="4F2F1EBC"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9323AB">
        <w:rPr>
          <w:rFonts w:ascii="Arial" w:hAnsi="Arial" w:cs="Arial"/>
          <w:sz w:val="22"/>
          <w:szCs w:val="22"/>
        </w:rPr>
        <w:t xml:space="preserve"> stavby </w:t>
      </w:r>
      <w:r w:rsidR="00392621" w:rsidRPr="005C477F">
        <w:rPr>
          <w:rFonts w:ascii="Arial" w:hAnsi="Arial" w:cs="Arial"/>
          <w:sz w:val="22"/>
          <w:szCs w:val="22"/>
        </w:rPr>
        <w:t>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0855B532"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xml:space="preserve">, je přítomen kontrolním zkouškám, které provádí zhotovitel </w:t>
      </w:r>
      <w:r w:rsidR="00B0377B">
        <w:rPr>
          <w:rFonts w:ascii="Arial" w:hAnsi="Arial" w:cs="Arial"/>
          <w:sz w:val="22"/>
          <w:szCs w:val="22"/>
        </w:rPr>
        <w:t xml:space="preserve">stavby </w:t>
      </w:r>
      <w:r w:rsidR="0025157C" w:rsidRPr="005C477F">
        <w:rPr>
          <w:rFonts w:ascii="Arial" w:hAnsi="Arial" w:cs="Arial"/>
          <w:sz w:val="22"/>
          <w:szCs w:val="22"/>
        </w:rPr>
        <w:t xml:space="preserve">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02C9A5A6"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EF4EDA">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25D9DD26"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EF4EDA">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223477A0"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A41270">
        <w:rPr>
          <w:rFonts w:ascii="Arial" w:hAnsi="Arial" w:cs="Arial"/>
          <w:sz w:val="22"/>
          <w:szCs w:val="22"/>
        </w:rPr>
        <w:t xml:space="preserve"> stavby</w:t>
      </w:r>
      <w:r w:rsidR="00C03F32">
        <w:rPr>
          <w:rFonts w:ascii="Arial" w:hAnsi="Arial" w:cs="Arial"/>
          <w:sz w:val="22"/>
          <w:szCs w:val="22"/>
        </w:rPr>
        <w:t>;</w:t>
      </w:r>
    </w:p>
    <w:p w14:paraId="0DC06D54" w14:textId="2699084A"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A41270">
        <w:rPr>
          <w:rFonts w:ascii="Arial" w:hAnsi="Arial" w:cs="Arial"/>
          <w:sz w:val="22"/>
          <w:szCs w:val="22"/>
        </w:rPr>
        <w:t xml:space="preserve">stavby </w:t>
      </w:r>
      <w:r w:rsidRPr="005C477F">
        <w:rPr>
          <w:rFonts w:ascii="Arial" w:hAnsi="Arial" w:cs="Arial"/>
          <w:sz w:val="22"/>
          <w:szCs w:val="22"/>
        </w:rPr>
        <w:t>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0E456966"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A72E0F">
        <w:rPr>
          <w:rFonts w:ascii="Arial" w:hAnsi="Arial" w:cs="Arial"/>
          <w:sz w:val="22"/>
          <w:szCs w:val="22"/>
        </w:rPr>
        <w:t>vrhu žádosti 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6B0CD2F5" w:rsidR="00841A91" w:rsidRPr="00563C5C" w:rsidRDefault="00841A91" w:rsidP="00165631">
      <w:pPr>
        <w:suppressAutoHyphens w:val="0"/>
        <w:rPr>
          <w:sz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2E8B3ED" w14:textId="542153DC"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t>předpoklad 0</w:t>
      </w:r>
      <w:r w:rsidR="00E72E02">
        <w:rPr>
          <w:rFonts w:ascii="Arial" w:hAnsi="Arial" w:cs="Arial"/>
          <w:sz w:val="22"/>
          <w:szCs w:val="22"/>
        </w:rPr>
        <w:t>4</w:t>
      </w:r>
      <w:r w:rsidRPr="003F1FBD">
        <w:rPr>
          <w:rFonts w:ascii="Arial" w:hAnsi="Arial" w:cs="Arial"/>
          <w:sz w:val="22"/>
          <w:szCs w:val="22"/>
        </w:rPr>
        <w:t>/2020</w:t>
      </w:r>
    </w:p>
    <w:p w14:paraId="542575C6" w14:textId="77777777" w:rsidR="003F1FBD" w:rsidRDefault="003F1FBD" w:rsidP="00563C5C">
      <w:pPr>
        <w:pStyle w:val="Zkladntextodsazen"/>
        <w:tabs>
          <w:tab w:val="left" w:pos="567"/>
        </w:tabs>
        <w:spacing w:line="260" w:lineRule="exact"/>
        <w:jc w:val="both"/>
        <w:rPr>
          <w:rFonts w:ascii="Arial" w:hAnsi="Arial" w:cs="Arial"/>
          <w:sz w:val="22"/>
          <w:szCs w:val="22"/>
        </w:rPr>
      </w:pPr>
    </w:p>
    <w:p w14:paraId="4E49CFD1" w14:textId="72E3789D" w:rsid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Uvedení st</w:t>
      </w:r>
      <w:r>
        <w:rPr>
          <w:rFonts w:ascii="Arial" w:hAnsi="Arial" w:cs="Arial"/>
          <w:sz w:val="22"/>
          <w:szCs w:val="22"/>
        </w:rPr>
        <w:t xml:space="preserve">avby do předčasného užívání </w:t>
      </w:r>
      <w:r>
        <w:rPr>
          <w:rFonts w:ascii="Arial" w:hAnsi="Arial" w:cs="Arial"/>
          <w:sz w:val="22"/>
          <w:szCs w:val="22"/>
        </w:rPr>
        <w:tab/>
      </w:r>
      <w:r>
        <w:rPr>
          <w:rFonts w:ascii="Arial" w:hAnsi="Arial" w:cs="Arial"/>
          <w:sz w:val="22"/>
          <w:szCs w:val="22"/>
        </w:rPr>
        <w:tab/>
      </w:r>
      <w:r>
        <w:rPr>
          <w:rFonts w:ascii="Arial" w:hAnsi="Arial" w:cs="Arial"/>
          <w:sz w:val="22"/>
          <w:szCs w:val="22"/>
        </w:rPr>
        <w:tab/>
      </w:r>
      <w:r w:rsidRPr="003F1FBD">
        <w:rPr>
          <w:rFonts w:ascii="Arial" w:hAnsi="Arial" w:cs="Arial"/>
          <w:sz w:val="22"/>
          <w:szCs w:val="22"/>
        </w:rPr>
        <w:t xml:space="preserve">do 31. </w:t>
      </w:r>
      <w:r w:rsidR="00A41270">
        <w:rPr>
          <w:rFonts w:ascii="Arial" w:hAnsi="Arial" w:cs="Arial"/>
          <w:sz w:val="22"/>
          <w:szCs w:val="22"/>
        </w:rPr>
        <w:t>07</w:t>
      </w:r>
      <w:r w:rsidRPr="003F1FBD">
        <w:rPr>
          <w:rFonts w:ascii="Arial" w:hAnsi="Arial" w:cs="Arial"/>
          <w:sz w:val="22"/>
          <w:szCs w:val="22"/>
        </w:rPr>
        <w:t xml:space="preserve">. 2020 </w:t>
      </w:r>
    </w:p>
    <w:p w14:paraId="5E5DBE74"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0CD1647" w14:textId="3CD233B0"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Pr="003F1FBD">
        <w:rPr>
          <w:rFonts w:ascii="Arial" w:hAnsi="Arial" w:cs="Arial"/>
          <w:sz w:val="22"/>
          <w:szCs w:val="22"/>
        </w:rPr>
        <w:t xml:space="preserve">do </w:t>
      </w:r>
      <w:r w:rsidR="00A41270">
        <w:rPr>
          <w:rFonts w:ascii="Arial" w:hAnsi="Arial" w:cs="Arial"/>
          <w:sz w:val="22"/>
          <w:szCs w:val="22"/>
        </w:rPr>
        <w:t>3</w:t>
      </w:r>
      <w:r w:rsidR="00442C47">
        <w:rPr>
          <w:rFonts w:ascii="Arial" w:hAnsi="Arial" w:cs="Arial"/>
          <w:sz w:val="22"/>
          <w:szCs w:val="22"/>
        </w:rPr>
        <w:t>0</w:t>
      </w:r>
      <w:r w:rsidRPr="003F1FBD">
        <w:rPr>
          <w:rFonts w:ascii="Arial" w:hAnsi="Arial" w:cs="Arial"/>
          <w:sz w:val="22"/>
          <w:szCs w:val="22"/>
        </w:rPr>
        <w:t xml:space="preserve">. </w:t>
      </w:r>
      <w:r w:rsidR="00A41270">
        <w:rPr>
          <w:rFonts w:ascii="Arial" w:hAnsi="Arial" w:cs="Arial"/>
          <w:sz w:val="22"/>
          <w:szCs w:val="22"/>
        </w:rPr>
        <w:t>0</w:t>
      </w:r>
      <w:r w:rsidR="00442C47">
        <w:rPr>
          <w:rFonts w:ascii="Arial" w:hAnsi="Arial" w:cs="Arial"/>
          <w:sz w:val="22"/>
          <w:szCs w:val="22"/>
        </w:rPr>
        <w:t>9</w:t>
      </w:r>
      <w:r w:rsidRPr="003F1FBD">
        <w:rPr>
          <w:rFonts w:ascii="Arial" w:hAnsi="Arial" w:cs="Arial"/>
          <w:sz w:val="22"/>
          <w:szCs w:val="22"/>
        </w:rPr>
        <w:t>. 202</w:t>
      </w:r>
      <w:r w:rsidR="00E72E02">
        <w:rPr>
          <w:rFonts w:ascii="Arial" w:hAnsi="Arial" w:cs="Arial"/>
          <w:sz w:val="22"/>
          <w:szCs w:val="22"/>
        </w:rPr>
        <w:t>0</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43D10961"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lastRenderedPageBreak/>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753C32">
        <w:rPr>
          <w:rFonts w:ascii="Arial" w:hAnsi="Arial" w:cs="Arial"/>
          <w:sz w:val="22"/>
          <w:szCs w:val="22"/>
        </w:rPr>
        <w:t xml:space="preserve">stavby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442C47">
        <w:rPr>
          <w:rFonts w:ascii="Arial" w:hAnsi="Arial" w:cs="Arial"/>
          <w:sz w:val="22"/>
          <w:szCs w:val="22"/>
        </w:rPr>
        <w:t>09</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33870">
        <w:rPr>
          <w:rFonts w:ascii="Arial" w:hAnsi="Arial" w:cs="Arial"/>
          <w:sz w:val="22"/>
          <w:szCs w:val="22"/>
        </w:rPr>
        <w:t>0</w:t>
      </w:r>
      <w:r w:rsidR="007037EA">
        <w:rPr>
          <w:rFonts w:ascii="Arial" w:hAnsi="Arial" w:cs="Arial"/>
          <w:sz w:val="22"/>
          <w:szCs w:val="22"/>
        </w:rPr>
        <w:t>.</w:t>
      </w:r>
      <w:r w:rsidR="00D13471">
        <w:rPr>
          <w:rFonts w:ascii="Arial" w:hAnsi="Arial" w:cs="Arial"/>
          <w:sz w:val="22"/>
          <w:szCs w:val="22"/>
        </w:rPr>
        <w:t xml:space="preserve"> Čas plnění zahrnuje </w:t>
      </w:r>
      <w:r w:rsidR="00442C47">
        <w:rPr>
          <w:rFonts w:ascii="Arial" w:hAnsi="Arial" w:cs="Arial"/>
          <w:sz w:val="22"/>
          <w:szCs w:val="22"/>
        </w:rPr>
        <w:t>6</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w:t>
      </w:r>
      <w:r w:rsidR="0072502C">
        <w:rPr>
          <w:rFonts w:ascii="Arial" w:hAnsi="Arial" w:cs="Arial"/>
          <w:sz w:val="22"/>
          <w:szCs w:val="22"/>
        </w:rPr>
        <w:t> </w:t>
      </w:r>
      <w:r w:rsidR="002663B5" w:rsidRPr="002663B5">
        <w:rPr>
          <w:rFonts w:ascii="Arial" w:hAnsi="Arial" w:cs="Arial"/>
          <w:sz w:val="22"/>
          <w:szCs w:val="22"/>
        </w:rPr>
        <w:t>realizaci výstavby. V takovém případě bude úměrně snížena nebo zvýšena odměna příkazníka na</w:t>
      </w:r>
      <w:r w:rsidR="0072502C">
        <w:rPr>
          <w:rFonts w:ascii="Arial" w:hAnsi="Arial" w:cs="Arial"/>
          <w:sz w:val="22"/>
          <w:szCs w:val="22"/>
        </w:rPr>
        <w:t> </w:t>
      </w:r>
      <w:r w:rsidR="002663B5" w:rsidRPr="002663B5">
        <w:rPr>
          <w:rFonts w:ascii="Arial" w:hAnsi="Arial" w:cs="Arial"/>
          <w:sz w:val="22"/>
          <w:szCs w:val="22"/>
        </w:rPr>
        <w:t>základě ceny za měsíční plnění.</w:t>
      </w:r>
    </w:p>
    <w:p w14:paraId="57B825C9"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roofErr w:type="gramEnd"/>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516"/>
        <w:gridCol w:w="1592"/>
        <w:gridCol w:w="1592"/>
        <w:gridCol w:w="1432"/>
        <w:gridCol w:w="1703"/>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4509C5D0" w:rsidR="00E121E5" w:rsidRPr="00451817" w:rsidRDefault="00442C47" w:rsidP="00333870">
            <w:pPr>
              <w:jc w:val="center"/>
              <w:rPr>
                <w:rFonts w:ascii="Arial" w:hAnsi="Arial" w:cs="Arial"/>
                <w:bCs/>
              </w:rPr>
            </w:pPr>
            <w:r>
              <w:rPr>
                <w:rFonts w:ascii="Arial" w:hAnsi="Arial" w:cs="Arial"/>
                <w:bCs/>
              </w:rPr>
              <w:t>6</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5D809D9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6B0AA320" w:rsidR="005C477F" w:rsidRDefault="005C477F" w:rsidP="00A108C6">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A108C6">
        <w:rPr>
          <w:rFonts w:ascii="Arial" w:hAnsi="Arial" w:cs="Arial"/>
          <w:sz w:val="22"/>
          <w:szCs w:val="22"/>
        </w:rPr>
        <w:t xml:space="preserve">faktury </w:t>
      </w:r>
      <w:r w:rsidRPr="005C477F">
        <w:rPr>
          <w:rFonts w:ascii="Arial" w:hAnsi="Arial" w:cs="Arial"/>
          <w:sz w:val="22"/>
          <w:szCs w:val="22"/>
        </w:rPr>
        <w:t xml:space="preserve">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w:t>
      </w:r>
      <w:r w:rsidR="00A108C6">
        <w:rPr>
          <w:rFonts w:ascii="Arial" w:hAnsi="Arial" w:cs="Arial"/>
          <w:sz w:val="22"/>
          <w:szCs w:val="22"/>
        </w:rPr>
        <w:t>faktuře</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442C47">
        <w:rPr>
          <w:rFonts w:ascii="Arial" w:hAnsi="Arial" w:cs="Arial"/>
          <w:bCs/>
          <w:sz w:val="22"/>
          <w:szCs w:val="22"/>
        </w:rPr>
        <w:t>Skuhrov - most</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0559775B"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013A9B">
        <w:rPr>
          <w:rFonts w:ascii="Arial" w:hAnsi="Arial" w:cs="Arial"/>
          <w:sz w:val="22"/>
          <w:szCs w:val="22"/>
        </w:rPr>
        <w:t xml:space="preserve">příkazníkem </w:t>
      </w:r>
      <w:r w:rsidR="000B7A5F">
        <w:rPr>
          <w:rFonts w:ascii="Arial" w:hAnsi="Arial" w:cs="Arial"/>
          <w:sz w:val="22"/>
          <w:szCs w:val="22"/>
        </w:rPr>
        <w:t xml:space="preserve">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635648BB"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618EB996"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přístup ve</w:t>
      </w:r>
      <w:r w:rsidR="0072502C">
        <w:rPr>
          <w:rFonts w:ascii="Arial" w:hAnsi="Arial" w:cs="Arial"/>
          <w:sz w:val="22"/>
          <w:szCs w:val="22"/>
        </w:rPr>
        <w:t> </w:t>
      </w:r>
      <w:r w:rsidR="00844077">
        <w:rPr>
          <w:rFonts w:ascii="Arial" w:hAnsi="Arial" w:cs="Arial"/>
          <w:sz w:val="22"/>
          <w:szCs w:val="22"/>
        </w:rPr>
        <w:t xml:space="preserve">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6D301C7F"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9A62FB">
        <w:rPr>
          <w:rFonts w:ascii="Arial" w:hAnsi="Arial" w:cs="Arial"/>
          <w:sz w:val="22"/>
          <w:szCs w:val="22"/>
        </w:rPr>
        <w:t xml:space="preserve">faktur </w:t>
      </w:r>
      <w:r w:rsidRPr="005C477F">
        <w:rPr>
          <w:rFonts w:ascii="Arial" w:hAnsi="Arial" w:cs="Arial"/>
          <w:sz w:val="22"/>
          <w:szCs w:val="22"/>
        </w:rPr>
        <w:t xml:space="preserve">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9A62FB">
        <w:rPr>
          <w:rFonts w:ascii="Arial" w:hAnsi="Arial" w:cs="Arial"/>
          <w:sz w:val="22"/>
          <w:szCs w:val="22"/>
        </w:rPr>
        <w:t>ou</w:t>
      </w:r>
      <w:r w:rsidRPr="005C477F">
        <w:rPr>
          <w:rFonts w:ascii="Arial" w:hAnsi="Arial" w:cs="Arial"/>
          <w:sz w:val="22"/>
          <w:szCs w:val="22"/>
        </w:rPr>
        <w:t xml:space="preserve"> </w:t>
      </w:r>
      <w:r w:rsidR="009A62FB">
        <w:rPr>
          <w:rFonts w:ascii="Arial" w:hAnsi="Arial" w:cs="Arial"/>
          <w:sz w:val="22"/>
          <w:szCs w:val="22"/>
        </w:rPr>
        <w:t>fakturu</w:t>
      </w:r>
      <w:r w:rsidRPr="005C477F">
        <w:rPr>
          <w:rFonts w:ascii="Arial" w:hAnsi="Arial" w:cs="Arial"/>
          <w:sz w:val="22"/>
          <w:szCs w:val="22"/>
        </w:rPr>
        <w:t>.</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2433CE15"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F2216C">
        <w:rPr>
          <w:rFonts w:ascii="Arial" w:hAnsi="Arial" w:cs="Arial"/>
          <w:sz w:val="22"/>
          <w:szCs w:val="22"/>
        </w:rPr>
        <w:t xml:space="preserve"> odst. </w:t>
      </w:r>
      <w:r w:rsidRPr="00841A91">
        <w:rPr>
          <w:rFonts w:ascii="Arial" w:hAnsi="Arial" w:cs="Arial"/>
          <w:sz w:val="22"/>
          <w:szCs w:val="22"/>
        </w:rPr>
        <w:t>e) zákona č. 320/2001 Sb., o finanční kontrole</w:t>
      </w:r>
      <w:r w:rsidR="00F2216C">
        <w:rPr>
          <w:rFonts w:ascii="Arial" w:hAnsi="Arial" w:cs="Arial"/>
          <w:sz w:val="22"/>
          <w:szCs w:val="22"/>
        </w:rPr>
        <w:t xml:space="preserve"> </w:t>
      </w:r>
      <w:r w:rsidR="00F2216C" w:rsidRPr="00652B09">
        <w:rPr>
          <w:rFonts w:ascii="Arial" w:hAnsi="Arial" w:cs="Arial"/>
          <w:iCs/>
          <w:sz w:val="22"/>
          <w:szCs w:val="22"/>
        </w:rPr>
        <w:t>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ve znění pozdějších předpisů</w:t>
      </w:r>
      <w:r w:rsidR="005C366B">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61F1E62C" w14:textId="77777777" w:rsidR="008238ED" w:rsidRDefault="008238ED" w:rsidP="008238ED">
      <w:pPr>
        <w:pStyle w:val="Odstavecseseznamem"/>
        <w:rPr>
          <w:rFonts w:ascii="Arial" w:hAnsi="Arial" w:cs="Arial"/>
          <w:sz w:val="22"/>
          <w:szCs w:val="22"/>
        </w:rPr>
      </w:pPr>
    </w:p>
    <w:p w14:paraId="7275C2E2" w14:textId="77777777" w:rsidR="008238ED" w:rsidRPr="00841A91" w:rsidRDefault="008238ED" w:rsidP="008238ED">
      <w:pPr>
        <w:pStyle w:val="Zkladntextodsazen"/>
        <w:tabs>
          <w:tab w:val="left" w:pos="567"/>
        </w:tabs>
        <w:spacing w:line="260" w:lineRule="exact"/>
        <w:jc w:val="both"/>
        <w:rPr>
          <w:rFonts w:ascii="Arial" w:hAnsi="Arial" w:cs="Arial"/>
          <w:sz w:val="22"/>
          <w:szCs w:val="22"/>
        </w:rPr>
      </w:pPr>
    </w:p>
    <w:p w14:paraId="2772F0BE" w14:textId="77777777" w:rsidR="00841A91" w:rsidRDefault="00841A91"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01ACF416"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0072502C">
        <w:rPr>
          <w:rFonts w:ascii="Arial" w:hAnsi="Arial" w:cs="Arial"/>
          <w:sz w:val="22"/>
          <w:szCs w:val="22"/>
        </w:rPr>
        <w:t>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68A1AA49"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w:t>
      </w:r>
      <w:r w:rsidR="0072502C">
        <w:rPr>
          <w:rFonts w:ascii="Arial" w:hAnsi="Arial" w:cs="Arial"/>
          <w:sz w:val="22"/>
          <w:szCs w:val="22"/>
        </w:rPr>
        <w:t> </w:t>
      </w:r>
      <w:r w:rsidR="00F346AC" w:rsidRPr="005C477F">
        <w:rPr>
          <w:rFonts w:ascii="Arial" w:hAnsi="Arial" w:cs="Arial"/>
          <w:sz w:val="22"/>
          <w:szCs w:val="22"/>
        </w:rPr>
        <w:t xml:space="preserve">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232B8191"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77777777" w:rsidR="00EF32E3" w:rsidRDefault="00EF32E3"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4581DAA3"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DF0926">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w:t>
      </w:r>
      <w:r w:rsidR="00343D1F" w:rsidRPr="005E599F">
        <w:rPr>
          <w:rFonts w:ascii="Arial" w:hAnsi="Arial" w:cs="Arial"/>
          <w:sz w:val="22"/>
          <w:szCs w:val="22"/>
        </w:rPr>
        <w:lastRenderedPageBreak/>
        <w:t xml:space="preserve">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61700D1C"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CB54DF">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CB54DF">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40A7946E" w14:textId="7EBFB6DF"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09842BDD"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2E937AF4"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44F371E3" w:rsidR="006544EA" w:rsidRDefault="00CE5084" w:rsidP="006544EA">
      <w:pPr>
        <w:pStyle w:val="Zkladntextodsazen"/>
        <w:jc w:val="both"/>
        <w:rPr>
          <w:rFonts w:ascii="Arial" w:hAnsi="Arial" w:cs="Arial"/>
          <w:bCs/>
          <w:sz w:val="22"/>
          <w:szCs w:val="22"/>
        </w:rPr>
      </w:pPr>
      <w:r>
        <w:rPr>
          <w:rFonts w:ascii="Arial" w:hAnsi="Arial" w:cs="Arial"/>
          <w:bCs/>
          <w:sz w:val="22"/>
          <w:szCs w:val="22"/>
        </w:rPr>
        <w:t>MUDr. Jiří Běhounek</w:t>
      </w:r>
    </w:p>
    <w:p w14:paraId="0300401B" w14:textId="4E01C46A" w:rsidR="006544EA" w:rsidRDefault="00CE5084" w:rsidP="006544EA">
      <w:pPr>
        <w:pStyle w:val="Zkladntextodsazen"/>
        <w:jc w:val="both"/>
        <w:rPr>
          <w:rFonts w:ascii="Arial" w:hAnsi="Arial" w:cs="Arial"/>
          <w:sz w:val="22"/>
          <w:szCs w:val="22"/>
        </w:rPr>
      </w:pPr>
      <w:r>
        <w:rPr>
          <w:rFonts w:ascii="Arial" w:hAnsi="Arial" w:cs="Arial"/>
          <w:sz w:val="22"/>
          <w:szCs w:val="22"/>
        </w:rPr>
        <w:t>hejtman</w:t>
      </w:r>
      <w:r w:rsidR="006544EA">
        <w:rPr>
          <w:rFonts w:ascii="Arial" w:hAnsi="Arial" w:cs="Arial"/>
          <w:sz w:val="22"/>
          <w:szCs w:val="22"/>
        </w:rPr>
        <w:t xml:space="preserve"> </w:t>
      </w:r>
    </w:p>
    <w:p w14:paraId="3BA7EFB3" w14:textId="16C8A4F2" w:rsidR="00F2059F" w:rsidRPr="00951C80" w:rsidRDefault="00185CF6" w:rsidP="004F64FB">
      <w:pPr>
        <w:pStyle w:val="Zkladntextodsazen"/>
        <w:jc w:val="both"/>
        <w:rPr>
          <w:rFonts w:ascii="Arial" w:hAnsi="Arial" w:cs="Arial"/>
          <w:bCs/>
          <w:sz w:val="22"/>
          <w:szCs w:val="22"/>
        </w:rPr>
      </w:pPr>
      <w:bookmarkStart w:id="0" w:name="_GoBack"/>
      <w:bookmarkEnd w:id="0"/>
      <w:r>
        <w:rPr>
          <w:rFonts w:ascii="Arial" w:hAnsi="Arial" w:cs="Arial"/>
          <w:bCs/>
          <w:sz w:val="22"/>
          <w:szCs w:val="22"/>
        </w:rPr>
        <w:tab/>
      </w:r>
    </w:p>
    <w:sectPr w:rsidR="00F2059F" w:rsidRPr="00951C80" w:rsidSect="009E2727">
      <w:footerReference w:type="default" r:id="rId8"/>
      <w:headerReference w:type="first" r:id="rId9"/>
      <w:footnotePr>
        <w:pos w:val="beneathText"/>
      </w:footnotePr>
      <w:pgSz w:w="11907" w:h="16839" w:code="9"/>
      <w:pgMar w:top="1247" w:right="1021" w:bottom="124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A70F" w14:textId="77777777" w:rsidR="00247290" w:rsidRDefault="00247290">
      <w:r>
        <w:separator/>
      </w:r>
    </w:p>
  </w:endnote>
  <w:endnote w:type="continuationSeparator" w:id="0">
    <w:p w14:paraId="4C1BB902" w14:textId="77777777" w:rsidR="00247290" w:rsidRDefault="00247290">
      <w:r>
        <w:continuationSeparator/>
      </w:r>
    </w:p>
  </w:endnote>
  <w:endnote w:type="continuationNotice" w:id="1">
    <w:p w14:paraId="20B8F470" w14:textId="77777777" w:rsidR="00247290" w:rsidRDefault="00247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305DA64A" w:rsidR="0083590F" w:rsidRDefault="0083590F" w:rsidP="00215361">
    <w:pPr>
      <w:pStyle w:val="Zpat"/>
      <w:jc w:val="center"/>
    </w:pPr>
    <w:r>
      <w:t xml:space="preserve">Strana </w:t>
    </w:r>
    <w:r>
      <w:fldChar w:fldCharType="begin"/>
    </w:r>
    <w:r>
      <w:instrText xml:space="preserve"> PAGE </w:instrText>
    </w:r>
    <w:r>
      <w:fldChar w:fldCharType="separate"/>
    </w:r>
    <w:r w:rsidR="00CE5084">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CE5084">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2C9FB" w14:textId="77777777" w:rsidR="00247290" w:rsidRDefault="00247290">
      <w:r>
        <w:separator/>
      </w:r>
    </w:p>
  </w:footnote>
  <w:footnote w:type="continuationSeparator" w:id="0">
    <w:p w14:paraId="7BC2CD29" w14:textId="77777777" w:rsidR="00247290" w:rsidRDefault="00247290">
      <w:r>
        <w:continuationSeparator/>
      </w:r>
    </w:p>
  </w:footnote>
  <w:footnote w:type="continuationNotice" w:id="1">
    <w:p w14:paraId="3736C932" w14:textId="77777777" w:rsidR="00247290" w:rsidRDefault="002472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C9CA053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709"/>
        </w:tabs>
        <w:ind w:left="142"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3A9B"/>
    <w:rsid w:val="00015E63"/>
    <w:rsid w:val="00016A8D"/>
    <w:rsid w:val="00060801"/>
    <w:rsid w:val="00061CAC"/>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530"/>
    <w:rsid w:val="000B6D0C"/>
    <w:rsid w:val="000B717E"/>
    <w:rsid w:val="000B7A5F"/>
    <w:rsid w:val="000D5DFF"/>
    <w:rsid w:val="000E566A"/>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47290"/>
    <w:rsid w:val="00250ACB"/>
    <w:rsid w:val="00251506"/>
    <w:rsid w:val="0025157C"/>
    <w:rsid w:val="00253E83"/>
    <w:rsid w:val="002663B5"/>
    <w:rsid w:val="00267EDD"/>
    <w:rsid w:val="00270D48"/>
    <w:rsid w:val="0027123D"/>
    <w:rsid w:val="002729AE"/>
    <w:rsid w:val="00273CAD"/>
    <w:rsid w:val="00291FE0"/>
    <w:rsid w:val="00295FB3"/>
    <w:rsid w:val="002A6CEC"/>
    <w:rsid w:val="002A7328"/>
    <w:rsid w:val="002B171A"/>
    <w:rsid w:val="002B2387"/>
    <w:rsid w:val="002C322C"/>
    <w:rsid w:val="002C48E7"/>
    <w:rsid w:val="002C491C"/>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33870"/>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3F3857"/>
    <w:rsid w:val="00400875"/>
    <w:rsid w:val="0040398A"/>
    <w:rsid w:val="00405707"/>
    <w:rsid w:val="00412D4A"/>
    <w:rsid w:val="004207BD"/>
    <w:rsid w:val="004335B8"/>
    <w:rsid w:val="00435FB1"/>
    <w:rsid w:val="004367F0"/>
    <w:rsid w:val="00437C2F"/>
    <w:rsid w:val="00442C47"/>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63C5C"/>
    <w:rsid w:val="00573151"/>
    <w:rsid w:val="0057766B"/>
    <w:rsid w:val="00580164"/>
    <w:rsid w:val="00583332"/>
    <w:rsid w:val="0058750A"/>
    <w:rsid w:val="005A20E2"/>
    <w:rsid w:val="005A444E"/>
    <w:rsid w:val="005B0E26"/>
    <w:rsid w:val="005B5570"/>
    <w:rsid w:val="005C0337"/>
    <w:rsid w:val="005C113F"/>
    <w:rsid w:val="005C366B"/>
    <w:rsid w:val="005C477F"/>
    <w:rsid w:val="005C6CDD"/>
    <w:rsid w:val="005D3DF3"/>
    <w:rsid w:val="005E3625"/>
    <w:rsid w:val="005E599F"/>
    <w:rsid w:val="005F2D80"/>
    <w:rsid w:val="005F3845"/>
    <w:rsid w:val="005F401A"/>
    <w:rsid w:val="0060639C"/>
    <w:rsid w:val="00621311"/>
    <w:rsid w:val="00622DE1"/>
    <w:rsid w:val="006243A9"/>
    <w:rsid w:val="00630210"/>
    <w:rsid w:val="006413F5"/>
    <w:rsid w:val="006418A4"/>
    <w:rsid w:val="006473B3"/>
    <w:rsid w:val="00652B09"/>
    <w:rsid w:val="00653F40"/>
    <w:rsid w:val="006544EA"/>
    <w:rsid w:val="00660E44"/>
    <w:rsid w:val="00662459"/>
    <w:rsid w:val="00671467"/>
    <w:rsid w:val="0067745A"/>
    <w:rsid w:val="00677904"/>
    <w:rsid w:val="00680A9D"/>
    <w:rsid w:val="0068471B"/>
    <w:rsid w:val="006946BF"/>
    <w:rsid w:val="0069689E"/>
    <w:rsid w:val="006A05D2"/>
    <w:rsid w:val="006A2289"/>
    <w:rsid w:val="006A52EB"/>
    <w:rsid w:val="006A56F6"/>
    <w:rsid w:val="006C5804"/>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2F3C"/>
    <w:rsid w:val="00714A74"/>
    <w:rsid w:val="00722B0C"/>
    <w:rsid w:val="00724AAA"/>
    <w:rsid w:val="0072502C"/>
    <w:rsid w:val="00727AC3"/>
    <w:rsid w:val="007301D4"/>
    <w:rsid w:val="00733E4C"/>
    <w:rsid w:val="0073619B"/>
    <w:rsid w:val="00741324"/>
    <w:rsid w:val="00745F02"/>
    <w:rsid w:val="007465AD"/>
    <w:rsid w:val="00753C32"/>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238ED"/>
    <w:rsid w:val="00825F71"/>
    <w:rsid w:val="00830556"/>
    <w:rsid w:val="00831549"/>
    <w:rsid w:val="0083590F"/>
    <w:rsid w:val="00836495"/>
    <w:rsid w:val="00840BD9"/>
    <w:rsid w:val="00841A91"/>
    <w:rsid w:val="008423C8"/>
    <w:rsid w:val="00842515"/>
    <w:rsid w:val="00844077"/>
    <w:rsid w:val="00864AA1"/>
    <w:rsid w:val="00864E9C"/>
    <w:rsid w:val="00870C1D"/>
    <w:rsid w:val="0087352F"/>
    <w:rsid w:val="00885EAF"/>
    <w:rsid w:val="008865E2"/>
    <w:rsid w:val="008911A7"/>
    <w:rsid w:val="008A23A6"/>
    <w:rsid w:val="008A6FDE"/>
    <w:rsid w:val="008B497A"/>
    <w:rsid w:val="008B543A"/>
    <w:rsid w:val="008C2348"/>
    <w:rsid w:val="008F211F"/>
    <w:rsid w:val="008F38EA"/>
    <w:rsid w:val="008F7485"/>
    <w:rsid w:val="0090230A"/>
    <w:rsid w:val="0090617B"/>
    <w:rsid w:val="0091224F"/>
    <w:rsid w:val="00914D06"/>
    <w:rsid w:val="0091550C"/>
    <w:rsid w:val="0091629E"/>
    <w:rsid w:val="00925B87"/>
    <w:rsid w:val="009267A4"/>
    <w:rsid w:val="00930E39"/>
    <w:rsid w:val="009323AB"/>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1B72"/>
    <w:rsid w:val="009A2BA6"/>
    <w:rsid w:val="009A62FB"/>
    <w:rsid w:val="009B17E5"/>
    <w:rsid w:val="009B2792"/>
    <w:rsid w:val="009B5A9A"/>
    <w:rsid w:val="009B5C05"/>
    <w:rsid w:val="009B7EB6"/>
    <w:rsid w:val="009C3E14"/>
    <w:rsid w:val="009C77F2"/>
    <w:rsid w:val="009D203C"/>
    <w:rsid w:val="009D6879"/>
    <w:rsid w:val="009E26C3"/>
    <w:rsid w:val="009E2727"/>
    <w:rsid w:val="009E36C2"/>
    <w:rsid w:val="009F359F"/>
    <w:rsid w:val="009F7509"/>
    <w:rsid w:val="009F7D0C"/>
    <w:rsid w:val="00A017B1"/>
    <w:rsid w:val="00A041DE"/>
    <w:rsid w:val="00A06DA0"/>
    <w:rsid w:val="00A07442"/>
    <w:rsid w:val="00A108C6"/>
    <w:rsid w:val="00A11916"/>
    <w:rsid w:val="00A2209C"/>
    <w:rsid w:val="00A329E7"/>
    <w:rsid w:val="00A3734F"/>
    <w:rsid w:val="00A41270"/>
    <w:rsid w:val="00A45774"/>
    <w:rsid w:val="00A479E6"/>
    <w:rsid w:val="00A47F6D"/>
    <w:rsid w:val="00A65EC4"/>
    <w:rsid w:val="00A66FC0"/>
    <w:rsid w:val="00A72E0F"/>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35E0"/>
    <w:rsid w:val="00AC4C65"/>
    <w:rsid w:val="00AD437B"/>
    <w:rsid w:val="00AD43C7"/>
    <w:rsid w:val="00AD7A6F"/>
    <w:rsid w:val="00AE20F7"/>
    <w:rsid w:val="00B0377B"/>
    <w:rsid w:val="00B042C6"/>
    <w:rsid w:val="00B04B12"/>
    <w:rsid w:val="00B116FF"/>
    <w:rsid w:val="00B16843"/>
    <w:rsid w:val="00B169F5"/>
    <w:rsid w:val="00B1781E"/>
    <w:rsid w:val="00B22F93"/>
    <w:rsid w:val="00B2606F"/>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490B"/>
    <w:rsid w:val="00C26351"/>
    <w:rsid w:val="00C26B12"/>
    <w:rsid w:val="00C27E0E"/>
    <w:rsid w:val="00C311C7"/>
    <w:rsid w:val="00C50E94"/>
    <w:rsid w:val="00C5754F"/>
    <w:rsid w:val="00C6600E"/>
    <w:rsid w:val="00C746AF"/>
    <w:rsid w:val="00C750F0"/>
    <w:rsid w:val="00C913A8"/>
    <w:rsid w:val="00CA345E"/>
    <w:rsid w:val="00CB432C"/>
    <w:rsid w:val="00CB54DF"/>
    <w:rsid w:val="00CB7B9C"/>
    <w:rsid w:val="00CC409E"/>
    <w:rsid w:val="00CE4652"/>
    <w:rsid w:val="00CE5084"/>
    <w:rsid w:val="00CF380D"/>
    <w:rsid w:val="00CF470E"/>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7467A"/>
    <w:rsid w:val="00D87A1A"/>
    <w:rsid w:val="00D87C52"/>
    <w:rsid w:val="00D91240"/>
    <w:rsid w:val="00D91738"/>
    <w:rsid w:val="00D9368A"/>
    <w:rsid w:val="00DB041C"/>
    <w:rsid w:val="00DB76F6"/>
    <w:rsid w:val="00DC2CA5"/>
    <w:rsid w:val="00DC3915"/>
    <w:rsid w:val="00DC439D"/>
    <w:rsid w:val="00DC5897"/>
    <w:rsid w:val="00DC6E88"/>
    <w:rsid w:val="00DE5CE8"/>
    <w:rsid w:val="00DE6B4C"/>
    <w:rsid w:val="00DF0926"/>
    <w:rsid w:val="00DF0D4A"/>
    <w:rsid w:val="00DF366D"/>
    <w:rsid w:val="00DF4D87"/>
    <w:rsid w:val="00DF4E56"/>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572B5"/>
    <w:rsid w:val="00E67CBB"/>
    <w:rsid w:val="00E71190"/>
    <w:rsid w:val="00E72E02"/>
    <w:rsid w:val="00E77CBE"/>
    <w:rsid w:val="00E804E8"/>
    <w:rsid w:val="00E81457"/>
    <w:rsid w:val="00E852E4"/>
    <w:rsid w:val="00E96370"/>
    <w:rsid w:val="00E97D3A"/>
    <w:rsid w:val="00EA1E1F"/>
    <w:rsid w:val="00EA767A"/>
    <w:rsid w:val="00EB4535"/>
    <w:rsid w:val="00EB7C58"/>
    <w:rsid w:val="00EC52A7"/>
    <w:rsid w:val="00ED76C7"/>
    <w:rsid w:val="00EF32E3"/>
    <w:rsid w:val="00EF4EDA"/>
    <w:rsid w:val="00EF4EDF"/>
    <w:rsid w:val="00F00407"/>
    <w:rsid w:val="00F0133B"/>
    <w:rsid w:val="00F13154"/>
    <w:rsid w:val="00F17D5D"/>
    <w:rsid w:val="00F2059F"/>
    <w:rsid w:val="00F2216C"/>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979F0"/>
    <w:rsid w:val="00FA52C7"/>
    <w:rsid w:val="00FB14A8"/>
    <w:rsid w:val="00FB6F68"/>
    <w:rsid w:val="00FC04E2"/>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49608-0851-438F-8B13-C5BD6E810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Pages>
  <Words>2785</Words>
  <Characters>16437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26</cp:revision>
  <cp:lastPrinted>2019-04-17T07:56:00Z</cp:lastPrinted>
  <dcterms:created xsi:type="dcterms:W3CDTF">2019-11-19T11:30:00Z</dcterms:created>
  <dcterms:modified xsi:type="dcterms:W3CDTF">2020-02-11T10:48:00Z</dcterms:modified>
</cp:coreProperties>
</file>